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D93CCF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D36A8">
        <w:rPr>
          <w:rFonts w:ascii="Garamond" w:hAnsi="Garamond"/>
          <w:sz w:val="24"/>
          <w:szCs w:val="24"/>
        </w:rPr>
        <w:t>3</w:t>
      </w:r>
      <w:r w:rsidR="00554C53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0217F64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54C53" w:rsidRPr="00A14DE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https://zakazky.zcu.cz/contract_display_5430.html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0ABB93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E4CD1">
        <w:rPr>
          <w:rFonts w:ascii="Garamond" w:hAnsi="Garamond" w:cs="Arial"/>
          <w:sz w:val="22"/>
          <w:szCs w:val="22"/>
        </w:rPr>
        <w:t>19</w:t>
      </w:r>
      <w:r w:rsidR="009A621D">
        <w:rPr>
          <w:rFonts w:ascii="Garamond" w:hAnsi="Garamond" w:cs="Arial"/>
          <w:sz w:val="22"/>
          <w:szCs w:val="22"/>
        </w:rPr>
        <w:t>.0</w:t>
      </w:r>
      <w:r w:rsidR="00FD36A8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554C53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86716" w14:textId="77777777" w:rsidR="00BD447D" w:rsidRDefault="00BD447D" w:rsidP="00795AAC">
      <w:r>
        <w:separator/>
      </w:r>
    </w:p>
  </w:endnote>
  <w:endnote w:type="continuationSeparator" w:id="0">
    <w:p w14:paraId="6C7B5AC2" w14:textId="77777777" w:rsidR="00BD447D" w:rsidRDefault="00BD447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100FA" w14:textId="77777777" w:rsidR="00BD447D" w:rsidRDefault="00BD447D" w:rsidP="00795AAC">
      <w:r>
        <w:separator/>
      </w:r>
    </w:p>
  </w:footnote>
  <w:footnote w:type="continuationSeparator" w:id="0">
    <w:p w14:paraId="6AB5FF27" w14:textId="77777777" w:rsidR="00BD447D" w:rsidRDefault="00BD447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3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70zOhSjnia8qDOVp6hq5zNWREmqk7cgJnKAlGCNAWEE=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wnU0XYWXSMrPWIfFwZMQ/orrtdC08lSJSDQ9PV4AooY=</DigestValue>
    </Reference>
  </SignedInfo>
  <SignatureValue>oJEpxov8+v954iDlL5TWLBVH3qcoHe8UR7I5ApIjEmbpsA1QRLUM+E3GCgMf6trVcPRQ3XpKn49g
vdRLjE10B9ob1XeK/uaNB2y9vj+cWalqclRpRBQl78VljXl8TIoJBvJKyh8YQ06lAbvA6TiG5hh5
/CmWd3kjUNCO1dUogvvs+Tdv7IZV54gdxCasVAtOmm4eY39Xf7ajcUS7xdBM3rTGVrkF1Vw+cO3T
+8XRPNBF9EYPHMGGjXhiotaiClKZ7KYbMyZyGsRNk7pE9eMtLGvMd4gpI31hUbeb6NyFvZg1qUia
Ujojhaz+0pdhblzxzbLiVjqkh0LU2Ur7AfwMlg==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KLut0c+Yrg+2uZBDEkldaJ4kIhG0RD1+bnC2V/bIafQ=</DigestValue>
      </Reference>
      <Reference URI="/word/document.xml?ContentType=application/vnd.openxmlformats-officedocument.wordprocessingml.document.main+xml">
        <DigestMethod Algorithm="http://www.w3.org/2001/04/xmlenc#sha256"/>
        <DigestValue>KCs+MPdF6/xnj4IKzh7tRGpkIKDH+HrzUTI3LPUsyvc=</DigestValue>
      </Reference>
      <Reference URI="/word/endnotes.xml?ContentType=application/vnd.openxmlformats-officedocument.wordprocessingml.endnotes+xml">
        <DigestMethod Algorithm="http://www.w3.org/2001/04/xmlenc#sha256"/>
        <DigestValue>fSi1yyf2j4Wy9x/KXTUDGjLms1QjgC0HgfO2ukFLMGE=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+QdG0uVYkRXW36RyH9MKvBSD3xLaL/sM4WIBJqliYiQ=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iwAkErAR0IhmE5BCK8AZ8y+T/aXkuw++cdvhX65C73c=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2022-08-08T06:31:10Z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2022-08-08T06:31:10Z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B52CE-257E-459E-88E6-165F3CB4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44</cp:revision>
  <cp:lastPrinted>2018-08-08T13:48:00Z</cp:lastPrinted>
  <dcterms:created xsi:type="dcterms:W3CDTF">2021-09-20T07:59:00Z</dcterms:created>
  <dcterms:modified xsi:type="dcterms:W3CDTF">2022-08-08T06:31:00Z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